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11CB" w14:textId="169293FC"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C76FB9">
        <w:rPr>
          <w:color w:val="auto"/>
        </w:rPr>
        <w:t xml:space="preserve">ZAŁĄCZNIK NR 9 DO SWZ </w:t>
      </w:r>
      <w:r w:rsidR="00B22747" w:rsidRPr="00C76FB9">
        <w:rPr>
          <w:color w:val="auto"/>
        </w:rPr>
        <w:t xml:space="preserve">- </w:t>
      </w:r>
      <w:r w:rsidRPr="00C76FB9">
        <w:rPr>
          <w:color w:val="auto"/>
        </w:rPr>
        <w:t xml:space="preserve"> </w:t>
      </w:r>
      <w:bookmarkEnd w:id="0"/>
      <w:bookmarkEnd w:id="1"/>
      <w:r w:rsidR="00130F6A" w:rsidRPr="00C76FB9">
        <w:rPr>
          <w:color w:val="auto"/>
        </w:rPr>
        <w:t>WYKAZ WYKONANYCH</w:t>
      </w:r>
      <w:r w:rsidR="00A12417" w:rsidRPr="00C76FB9">
        <w:rPr>
          <w:color w:val="auto"/>
        </w:rPr>
        <w:t xml:space="preserve"> ZAMÓWIEŃ</w:t>
      </w:r>
      <w:r w:rsidR="00A12417" w:rsidRPr="00A12417">
        <w:tab/>
      </w:r>
      <w:r w:rsidR="00D04382" w:rsidRPr="00B172A9">
        <w:rPr>
          <w:rFonts w:ascii="Calibri" w:eastAsia="Times New Roman" w:hAnsi="Calibri" w:cs="Calibri"/>
          <w:bCs w:val="0"/>
          <w:color w:val="auto"/>
          <w:szCs w:val="20"/>
        </w:rPr>
        <w:t>POST/DYS/OR/</w:t>
      </w:r>
      <w:r w:rsidR="00E02D2A">
        <w:rPr>
          <w:rFonts w:ascii="Calibri" w:eastAsia="Times New Roman" w:hAnsi="Calibri" w:cs="Calibri"/>
          <w:bCs w:val="0"/>
          <w:color w:val="auto"/>
          <w:szCs w:val="20"/>
        </w:rPr>
        <w:t>G</w:t>
      </w:r>
      <w:r w:rsidR="00D04382" w:rsidRPr="00B172A9">
        <w:rPr>
          <w:rFonts w:ascii="Calibri" w:eastAsia="Times New Roman" w:hAnsi="Calibri" w:cs="Calibri"/>
          <w:bCs w:val="0"/>
          <w:color w:val="auto"/>
          <w:szCs w:val="20"/>
        </w:rPr>
        <w:t>Z/</w:t>
      </w:r>
      <w:r w:rsidR="003C70BE">
        <w:rPr>
          <w:rFonts w:cs="Calibri"/>
          <w:caps/>
          <w:color w:val="auto"/>
          <w:kern w:val="28"/>
        </w:rPr>
        <w:t>04367</w:t>
      </w:r>
      <w:r w:rsidR="00D04382" w:rsidRPr="00B172A9">
        <w:rPr>
          <w:rFonts w:ascii="Calibri" w:eastAsia="Times New Roman" w:hAnsi="Calibri" w:cs="Calibri"/>
          <w:bCs w:val="0"/>
          <w:color w:val="auto"/>
          <w:szCs w:val="20"/>
        </w:rPr>
        <w:t>/202</w:t>
      </w:r>
      <w:r w:rsidR="00D04382">
        <w:rPr>
          <w:rFonts w:ascii="Calibri" w:eastAsia="Times New Roman" w:hAnsi="Calibri" w:cs="Calibri"/>
          <w:bCs w:val="0"/>
          <w:color w:val="auto"/>
          <w:szCs w:val="20"/>
        </w:rPr>
        <w:t>5</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26FE1876"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00CC4F12">
        <w:rPr>
          <w:rFonts w:asciiTheme="minorHAnsi" w:hAnsiTheme="minorHAnsi" w:cstheme="minorHAnsi"/>
          <w:szCs w:val="22"/>
        </w:rPr>
        <w:t>:</w:t>
      </w:r>
      <w:r w:rsidRPr="00FD2948">
        <w:rPr>
          <w:rFonts w:asciiTheme="minorHAnsi" w:hAnsiTheme="minorHAnsi" w:cstheme="minorHAnsi"/>
          <w:szCs w:val="22"/>
        </w:rPr>
        <w:t xml:space="preserve"> </w:t>
      </w:r>
      <w:r w:rsidRPr="009B2A00">
        <w:rPr>
          <w:rFonts w:asciiTheme="minorHAnsi" w:hAnsiTheme="minorHAnsi" w:cstheme="minorHAnsi"/>
          <w:szCs w:val="22"/>
        </w:rPr>
        <w:t>„</w:t>
      </w:r>
      <w:r w:rsidR="003C70BE" w:rsidRPr="003C70BE">
        <w:rPr>
          <w:rFonts w:cs="Calibri"/>
          <w:b/>
          <w:i/>
          <w:snapToGrid w:val="0"/>
          <w:szCs w:val="22"/>
        </w:rPr>
        <w:t>Budowa przyłączy kablowych nN na terenie Rejonu Energetycznego Rzeszów – Rzeszów, ul. ks. J. Jałowego, ul. gen. M. Langiewicza, Woliczka – 3 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w:t>
      </w:r>
      <w:r w:rsidRPr="0093283F">
        <w:rPr>
          <w:rFonts w:cs="Calibri"/>
          <w:bCs/>
          <w:szCs w:val="22"/>
          <w:lang w:eastAsia="pl-PL"/>
        </w:rPr>
        <w:t xml:space="preserve">ostatnich </w:t>
      </w:r>
      <w:r w:rsidR="009B2A00" w:rsidRPr="0093283F">
        <w:rPr>
          <w:rFonts w:cs="Calibri"/>
          <w:bCs/>
          <w:szCs w:val="22"/>
          <w:lang w:eastAsia="pl-PL"/>
        </w:rPr>
        <w:t>5</w:t>
      </w:r>
      <w:r w:rsidRPr="0093283F">
        <w:rPr>
          <w:rFonts w:cs="Calibri"/>
          <w:bCs/>
          <w:szCs w:val="22"/>
          <w:lang w:eastAsia="pl-PL"/>
        </w:rPr>
        <w:t xml:space="preserve"> lat</w:t>
      </w:r>
      <w:r w:rsidRPr="00A12417">
        <w:rPr>
          <w:rFonts w:cs="Calibri"/>
          <w:bCs/>
          <w:szCs w:val="22"/>
          <w:lang w:eastAsia="pl-PL"/>
        </w:rPr>
        <w:t xml:space="preserve">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A0016" w14:textId="77777777" w:rsidR="003B4678" w:rsidRDefault="003B4678" w:rsidP="004A302B">
      <w:pPr>
        <w:spacing w:line="240" w:lineRule="auto"/>
      </w:pPr>
      <w:r>
        <w:separator/>
      </w:r>
    </w:p>
  </w:endnote>
  <w:endnote w:type="continuationSeparator" w:id="0">
    <w:p w14:paraId="65787AB9" w14:textId="77777777" w:rsidR="003B4678" w:rsidRDefault="003B467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C573F" w14:textId="77777777" w:rsidR="003B4678" w:rsidRDefault="003B4678" w:rsidP="004A302B">
      <w:pPr>
        <w:spacing w:line="240" w:lineRule="auto"/>
      </w:pPr>
      <w:r>
        <w:separator/>
      </w:r>
    </w:p>
  </w:footnote>
  <w:footnote w:type="continuationSeparator" w:id="0">
    <w:p w14:paraId="054FBBDA" w14:textId="77777777" w:rsidR="003B4678" w:rsidRDefault="003B467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442072007">
    <w:abstractNumId w:val="22"/>
  </w:num>
  <w:num w:numId="2" w16cid:durableId="2054957970">
    <w:abstractNumId w:val="9"/>
  </w:num>
  <w:num w:numId="3" w16cid:durableId="157964895">
    <w:abstractNumId w:val="4"/>
  </w:num>
  <w:num w:numId="4" w16cid:durableId="1604149549">
    <w:abstractNumId w:val="36"/>
  </w:num>
  <w:num w:numId="5" w16cid:durableId="324938801">
    <w:abstractNumId w:val="19"/>
  </w:num>
  <w:num w:numId="6" w16cid:durableId="2059864254">
    <w:abstractNumId w:val="14"/>
  </w:num>
  <w:num w:numId="7" w16cid:durableId="1459451751">
    <w:abstractNumId w:val="27"/>
  </w:num>
  <w:num w:numId="8" w16cid:durableId="1864050484">
    <w:abstractNumId w:val="43"/>
  </w:num>
  <w:num w:numId="9" w16cid:durableId="1641885492">
    <w:abstractNumId w:val="12"/>
  </w:num>
  <w:num w:numId="10" w16cid:durableId="1926648030">
    <w:abstractNumId w:val="33"/>
  </w:num>
  <w:num w:numId="11" w16cid:durableId="867841816">
    <w:abstractNumId w:val="24"/>
  </w:num>
  <w:num w:numId="12" w16cid:durableId="2056617889">
    <w:abstractNumId w:val="18"/>
  </w:num>
  <w:num w:numId="13" w16cid:durableId="1475098237">
    <w:abstractNumId w:val="10"/>
  </w:num>
  <w:num w:numId="14" w16cid:durableId="493230387">
    <w:abstractNumId w:val="25"/>
  </w:num>
  <w:num w:numId="15" w16cid:durableId="1728720380">
    <w:abstractNumId w:val="35"/>
  </w:num>
  <w:num w:numId="16" w16cid:durableId="1141266393">
    <w:abstractNumId w:val="32"/>
  </w:num>
  <w:num w:numId="17" w16cid:durableId="902326582">
    <w:abstractNumId w:val="44"/>
  </w:num>
  <w:num w:numId="18" w16cid:durableId="811289262">
    <w:abstractNumId w:val="16"/>
  </w:num>
  <w:num w:numId="19" w16cid:durableId="1852379432">
    <w:abstractNumId w:val="5"/>
  </w:num>
  <w:num w:numId="20" w16cid:durableId="649022120">
    <w:abstractNumId w:val="29"/>
  </w:num>
  <w:num w:numId="21" w16cid:durableId="193837109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94458035">
    <w:abstractNumId w:val="7"/>
  </w:num>
  <w:num w:numId="23" w16cid:durableId="2128692809">
    <w:abstractNumId w:val="46"/>
  </w:num>
  <w:num w:numId="24" w16cid:durableId="1686203340">
    <w:abstractNumId w:val="8"/>
  </w:num>
  <w:num w:numId="25" w16cid:durableId="272173412">
    <w:abstractNumId w:val="20"/>
  </w:num>
  <w:num w:numId="26" w16cid:durableId="11957507">
    <w:abstractNumId w:val="13"/>
  </w:num>
  <w:num w:numId="27" w16cid:durableId="1699969783">
    <w:abstractNumId w:val="23"/>
  </w:num>
  <w:num w:numId="28" w16cid:durableId="1826438097">
    <w:abstractNumId w:val="6"/>
  </w:num>
  <w:num w:numId="29" w16cid:durableId="1383940671">
    <w:abstractNumId w:val="21"/>
  </w:num>
  <w:num w:numId="30" w16cid:durableId="2004505470">
    <w:abstractNumId w:val="28"/>
  </w:num>
  <w:num w:numId="31" w16cid:durableId="574322639">
    <w:abstractNumId w:val="26"/>
  </w:num>
  <w:num w:numId="32" w16cid:durableId="1278637658">
    <w:abstractNumId w:val="31"/>
  </w:num>
  <w:num w:numId="33" w16cid:durableId="580679554">
    <w:abstractNumId w:val="34"/>
  </w:num>
  <w:num w:numId="34" w16cid:durableId="872230981">
    <w:abstractNumId w:val="15"/>
  </w:num>
  <w:num w:numId="35" w16cid:durableId="1822427969">
    <w:abstractNumId w:val="17"/>
  </w:num>
  <w:num w:numId="36" w16cid:durableId="604188386">
    <w:abstractNumId w:val="3"/>
  </w:num>
  <w:num w:numId="37" w16cid:durableId="1453089273">
    <w:abstractNumId w:val="41"/>
  </w:num>
  <w:num w:numId="38" w16cid:durableId="1659115693">
    <w:abstractNumId w:val="38"/>
  </w:num>
  <w:num w:numId="39" w16cid:durableId="1295406973">
    <w:abstractNumId w:val="45"/>
  </w:num>
  <w:num w:numId="40" w16cid:durableId="282467936">
    <w:abstractNumId w:val="37"/>
  </w:num>
  <w:num w:numId="41" w16cid:durableId="852299798">
    <w:abstractNumId w:val="30"/>
  </w:num>
  <w:num w:numId="42" w16cid:durableId="8720414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559751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894467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50010766">
    <w:abstractNumId w:val="42"/>
  </w:num>
  <w:num w:numId="46" w16cid:durableId="1338388313">
    <w:abstractNumId w:val="40"/>
  </w:num>
  <w:num w:numId="47" w16cid:durableId="918948859">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5C3B"/>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2B3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4678"/>
    <w:rsid w:val="003B5FA6"/>
    <w:rsid w:val="003B6281"/>
    <w:rsid w:val="003B6B70"/>
    <w:rsid w:val="003B761C"/>
    <w:rsid w:val="003B7CE5"/>
    <w:rsid w:val="003C1023"/>
    <w:rsid w:val="003C27F0"/>
    <w:rsid w:val="003C2B99"/>
    <w:rsid w:val="003C2FD0"/>
    <w:rsid w:val="003C39BE"/>
    <w:rsid w:val="003C547E"/>
    <w:rsid w:val="003C64D8"/>
    <w:rsid w:val="003C70BE"/>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69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25B"/>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B14"/>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283F"/>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76FB9"/>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4F12"/>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POST/DYS/OR/GZ/04367/2025                         </dmsv2SWPP2ObjectNumber>
    <dmsv2SWPP2SumMD5 xmlns="http://schemas.microsoft.com/sharepoint/v3">fdc57739975e37f24c3095ebcde17230</dmsv2SWPP2SumMD5>
    <dmsv2BaseMoved xmlns="http://schemas.microsoft.com/sharepoint/v3">false</dmsv2BaseMoved>
    <dmsv2BaseIsSensitive xmlns="http://schemas.microsoft.com/sharepoint/v3">true</dmsv2BaseIsSensitive>
    <dmsv2SWPP2IDSWPP2 xmlns="http://schemas.microsoft.com/sharepoint/v3">700694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23911797</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JEUP5JKVCYQC-1440096624-17418</_dlc_DocId>
    <_dlc_DocIdUrl xmlns="a19cb1c7-c5c7-46d4-85ae-d83685407bba">
      <Url>https://swpp2.dms.gkpge.pl/sites/41/_layouts/15/DocIdRedir.aspx?ID=JEUP5JKVCYQC-1440096624-17418</Url>
      <Description>JEUP5JKVCYQC-1440096624-17418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07347BC1-FAC8-4D02-966D-F4A72A12A0AC}">
  <ds:schemaRefs>
    <ds:schemaRef ds:uri="http://schemas.openxmlformats.org/officeDocument/2006/bibliography"/>
  </ds:schemaRefs>
</ds:datastoreItem>
</file>

<file path=customXml/itemProps5.xml><?xml version="1.0" encoding="utf-8"?>
<ds:datastoreItem xmlns:ds="http://schemas.openxmlformats.org/officeDocument/2006/customXml" ds:itemID="{1F48E57C-7E6D-425E-A268-6F57637FDD6A}"/>
</file>

<file path=customXml/itemProps6.xml><?xml version="1.0" encoding="utf-8"?>
<ds:datastoreItem xmlns:ds="http://schemas.openxmlformats.org/officeDocument/2006/customXml" ds:itemID="{6BC32DAE-7122-48FA-9C43-EE66D5054F9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1001</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6</cp:revision>
  <cp:lastPrinted>2020-02-27T07:25:00Z</cp:lastPrinted>
  <dcterms:created xsi:type="dcterms:W3CDTF">2025-11-03T08:10:00Z</dcterms:created>
  <dcterms:modified xsi:type="dcterms:W3CDTF">2025-12-03T09:05:00Z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3a6acdbc-4ebc-4872-97b4-00cf8d5d388c</vt:lpwstr>
  </property>
</Properties>
</file>